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279BE1C1" w:rsidR="00983132" w:rsidRPr="003D6616" w:rsidRDefault="00A04295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A04295">
              <w:rPr>
                <w:sz w:val="22"/>
                <w:szCs w:val="22"/>
              </w:rPr>
              <w:t>NPK, a.s. - provedení stavebních úprav pro instalaci zdravotnických technologií dodávaných v rámci IROP do Litomyšlské a Svitavské nemocnice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  <w:bookmarkStart w:id="0" w:name="_GoBack"/>
            <w:bookmarkEnd w:id="0"/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E82563" w:rsidRPr="007B7199" w:rsidDel="001A748D" w14:paraId="290C14E9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1958CE8D" w14:textId="42732609" w:rsidR="00E82563" w:rsidRPr="007B7199" w:rsidRDefault="00E82563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82563">
              <w:rPr>
                <w:rFonts w:asciiTheme="minorHAnsi" w:hAnsiTheme="minorHAnsi" w:cs="Calibri"/>
              </w:rPr>
              <w:t>Plátce DPH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EF8C78B" w14:textId="3B2DC9A0" w:rsidR="00E82563" w:rsidRPr="007B7199" w:rsidRDefault="00E82563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 xml:space="preserve">ANO/NE </w:t>
            </w: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295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95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2563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382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D2DE4-F389-4F85-8A6F-6C8B2A1BD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1717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13</cp:revision>
  <cp:lastPrinted>2018-10-15T06:15:00Z</cp:lastPrinted>
  <dcterms:created xsi:type="dcterms:W3CDTF">2020-01-10T08:26:00Z</dcterms:created>
  <dcterms:modified xsi:type="dcterms:W3CDTF">2020-09-22T07:55:00Z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